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50" w:rsidRPr="00906C6D" w:rsidRDefault="00E32C50" w:rsidP="00E32C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6D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Pr="00906C6D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906C6D">
        <w:rPr>
          <w:rFonts w:ascii="Times New Roman" w:hAnsi="Times New Roman" w:cs="Times New Roman"/>
          <w:b/>
          <w:sz w:val="28"/>
          <w:szCs w:val="28"/>
        </w:rPr>
        <w:t>»</w:t>
      </w:r>
    </w:p>
    <w:p w:rsidR="00E32C50" w:rsidRPr="00906C6D" w:rsidRDefault="00E32C50" w:rsidP="00E32C50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06C6D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32C50" w:rsidRPr="00906C6D" w:rsidRDefault="00B9466A" w:rsidP="00E32C50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«29» апреля 2019</w:t>
      </w:r>
      <w:r w:rsidR="00E32C50" w:rsidRPr="00906C6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120</w:t>
      </w:r>
    </w:p>
    <w:p w:rsidR="00E32C50" w:rsidRPr="00906C6D" w:rsidRDefault="00E32C50" w:rsidP="00E32C50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06C6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06C6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06C6D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906C6D" w:rsidRPr="00906C6D" w:rsidRDefault="00906C6D" w:rsidP="00906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6D">
        <w:rPr>
          <w:rFonts w:ascii="Times New Roman" w:hAnsi="Times New Roman" w:cs="Times New Roman"/>
          <w:b/>
          <w:sz w:val="28"/>
          <w:szCs w:val="28"/>
        </w:rPr>
        <w:t>Об утверждении перечня организаций и квотировании рабочих мест для отбывания административного наказания в виде обязательных работ на т</w:t>
      </w:r>
      <w:r>
        <w:rPr>
          <w:rFonts w:ascii="Times New Roman" w:hAnsi="Times New Roman" w:cs="Times New Roman"/>
          <w:b/>
          <w:sz w:val="28"/>
          <w:szCs w:val="28"/>
        </w:rPr>
        <w:t>ерритории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906C6D">
        <w:rPr>
          <w:rFonts w:ascii="Times New Roman" w:hAnsi="Times New Roman" w:cs="Times New Roman"/>
          <w:b/>
          <w:sz w:val="28"/>
          <w:szCs w:val="28"/>
        </w:rPr>
        <w:t>»</w:t>
      </w:r>
    </w:p>
    <w:p w:rsidR="00906C6D" w:rsidRPr="00906C6D" w:rsidRDefault="00906C6D" w:rsidP="00906C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Кодекса Российской Федерации об административных правонарушениях, Федеральным законом «Об исполнительном производстве» № 229-ФЗ, </w:t>
      </w:r>
      <w:r>
        <w:rPr>
          <w:rFonts w:ascii="Times New Roman" w:hAnsi="Times New Roman" w:cs="Times New Roman"/>
          <w:sz w:val="28"/>
          <w:szCs w:val="28"/>
        </w:rPr>
        <w:t>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06C6D">
        <w:rPr>
          <w:rFonts w:ascii="Times New Roman" w:hAnsi="Times New Roman" w:cs="Times New Roman"/>
          <w:sz w:val="28"/>
          <w:szCs w:val="28"/>
        </w:rPr>
        <w:t>», адм</w:t>
      </w:r>
      <w:r>
        <w:rPr>
          <w:rFonts w:ascii="Times New Roman" w:hAnsi="Times New Roman" w:cs="Times New Roman"/>
          <w:sz w:val="28"/>
          <w:szCs w:val="28"/>
        </w:rPr>
        <w:t>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06C6D">
        <w:rPr>
          <w:rFonts w:ascii="Times New Roman" w:hAnsi="Times New Roman" w:cs="Times New Roman"/>
          <w:sz w:val="28"/>
          <w:szCs w:val="28"/>
        </w:rPr>
        <w:t xml:space="preserve">», </w:t>
      </w:r>
      <w:r w:rsidRPr="00906C6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06C6D" w:rsidRPr="00906C6D" w:rsidRDefault="00906C6D" w:rsidP="00906C6D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906C6D">
        <w:rPr>
          <w:rFonts w:ascii="Times New Roman" w:hAnsi="Times New Roman" w:cs="Times New Roman"/>
          <w:color w:val="000000"/>
          <w:sz w:val="28"/>
          <w:szCs w:val="28"/>
        </w:rPr>
        <w:t>Перечень организаций для отбывания административных наказаний в виде обязательных работ на</w:t>
      </w:r>
      <w:r w:rsidRPr="00906C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06C6D">
        <w:rPr>
          <w:rFonts w:ascii="Times New Roman" w:hAnsi="Times New Roman" w:cs="Times New Roman"/>
          <w:sz w:val="28"/>
          <w:szCs w:val="28"/>
        </w:rPr>
        <w:t>» (приложение № 1).</w:t>
      </w:r>
    </w:p>
    <w:p w:rsidR="00906C6D" w:rsidRPr="00906C6D" w:rsidRDefault="00906C6D" w:rsidP="00906C6D">
      <w:pPr>
        <w:pStyle w:val="ConsPlusNormal"/>
        <w:numPr>
          <w:ilvl w:val="1"/>
          <w:numId w:val="2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>Определить виды обязательных работ для отбывания административного наказания (приложение № 2).</w:t>
      </w:r>
    </w:p>
    <w:p w:rsidR="00906C6D" w:rsidRPr="00906C6D" w:rsidRDefault="00906C6D" w:rsidP="00906C6D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>Руководителям организаций, указанным в Перечне, обеспечить:</w:t>
      </w:r>
    </w:p>
    <w:p w:rsidR="00906C6D" w:rsidRPr="00906C6D" w:rsidRDefault="00906C6D" w:rsidP="00906C6D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906C6D">
        <w:rPr>
          <w:rFonts w:ascii="Times New Roman" w:hAnsi="Times New Roman" w:cs="Times New Roman"/>
          <w:sz w:val="28"/>
          <w:szCs w:val="28"/>
        </w:rPr>
        <w:t xml:space="preserve"> назначение должностных лиц, ответственных за организацию труда привлекаемых к обязательным работам, учет отработанного ими времени, контроль за выполнением привлеченными к административной ответственности определенных для них работ;</w:t>
      </w:r>
      <w:proofErr w:type="gramEnd"/>
    </w:p>
    <w:p w:rsidR="00906C6D" w:rsidRPr="00906C6D" w:rsidRDefault="00906C6D" w:rsidP="00906C6D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06C6D">
        <w:rPr>
          <w:rFonts w:ascii="Times New Roman" w:hAnsi="Times New Roman" w:cs="Times New Roman"/>
          <w:sz w:val="28"/>
          <w:szCs w:val="28"/>
        </w:rPr>
        <w:t xml:space="preserve"> уведомление судебного пристава-исполнителя:</w:t>
      </w:r>
    </w:p>
    <w:p w:rsidR="00906C6D" w:rsidRPr="00906C6D" w:rsidRDefault="00906C6D" w:rsidP="00906C6D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 xml:space="preserve">о количестве проработанных </w:t>
      </w:r>
      <w:proofErr w:type="gramStart"/>
      <w:r w:rsidRPr="00906C6D">
        <w:rPr>
          <w:rFonts w:ascii="Times New Roman" w:hAnsi="Times New Roman" w:cs="Times New Roman"/>
          <w:sz w:val="28"/>
          <w:szCs w:val="28"/>
        </w:rPr>
        <w:t>привлеченными</w:t>
      </w:r>
      <w:proofErr w:type="gramEnd"/>
      <w:r w:rsidRPr="00906C6D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часов;</w:t>
      </w:r>
    </w:p>
    <w:p w:rsidR="00906C6D" w:rsidRPr="00906C6D" w:rsidRDefault="00906C6D" w:rsidP="00906C6D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 xml:space="preserve">об уклонении </w:t>
      </w:r>
      <w:proofErr w:type="gramStart"/>
      <w:r w:rsidRPr="00906C6D">
        <w:rPr>
          <w:rFonts w:ascii="Times New Roman" w:hAnsi="Times New Roman" w:cs="Times New Roman"/>
          <w:sz w:val="28"/>
          <w:szCs w:val="28"/>
        </w:rPr>
        <w:t>привлеченных</w:t>
      </w:r>
      <w:proofErr w:type="gramEnd"/>
      <w:r w:rsidRPr="00906C6D">
        <w:rPr>
          <w:rFonts w:ascii="Times New Roman" w:hAnsi="Times New Roman" w:cs="Times New Roman"/>
          <w:sz w:val="28"/>
          <w:szCs w:val="28"/>
        </w:rPr>
        <w:t xml:space="preserve"> от отбывания наказания;</w:t>
      </w:r>
    </w:p>
    <w:p w:rsidR="00906C6D" w:rsidRPr="00906C6D" w:rsidRDefault="00906C6D" w:rsidP="00906C6D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 xml:space="preserve">предварительное уведомление о переводе </w:t>
      </w:r>
      <w:proofErr w:type="gramStart"/>
      <w:r w:rsidRPr="00906C6D">
        <w:rPr>
          <w:rFonts w:ascii="Times New Roman" w:hAnsi="Times New Roman" w:cs="Times New Roman"/>
          <w:sz w:val="28"/>
          <w:szCs w:val="28"/>
        </w:rPr>
        <w:t>привлеченного</w:t>
      </w:r>
      <w:proofErr w:type="gramEnd"/>
      <w:r w:rsidRPr="00906C6D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на другую должность.</w:t>
      </w:r>
    </w:p>
    <w:p w:rsidR="00906C6D" w:rsidRPr="00906C6D" w:rsidRDefault="00906C6D" w:rsidP="00906C6D">
      <w:pPr>
        <w:pStyle w:val="ConsPlusNormal"/>
        <w:numPr>
          <w:ilvl w:val="1"/>
          <w:numId w:val="2"/>
        </w:numPr>
        <w:tabs>
          <w:tab w:val="clear" w:pos="1080"/>
          <w:tab w:val="num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C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06C6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</w:t>
      </w:r>
      <w:r>
        <w:rPr>
          <w:rFonts w:ascii="Times New Roman" w:hAnsi="Times New Roman" w:cs="Times New Roman"/>
          <w:sz w:val="28"/>
          <w:szCs w:val="28"/>
        </w:rPr>
        <w:t>жить на заместителя руководителя администрации поселения Большакову Е.Ю.</w:t>
      </w:r>
    </w:p>
    <w:p w:rsidR="00906C6D" w:rsidRDefault="00906C6D" w:rsidP="00906C6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32C50" w:rsidRPr="00906C6D" w:rsidRDefault="00E32C50" w:rsidP="00906C6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E32C50" w:rsidRPr="00906C6D" w:rsidRDefault="00E32C50" w:rsidP="00E32C5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06C6D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06C6D">
        <w:rPr>
          <w:rFonts w:ascii="Times New Roman" w:hAnsi="Times New Roman" w:cs="Times New Roman"/>
          <w:sz w:val="28"/>
          <w:szCs w:val="28"/>
        </w:rPr>
        <w:t xml:space="preserve">»                                                 А.А.Назимов               </w:t>
      </w:r>
    </w:p>
    <w:p w:rsidR="00E32C50" w:rsidRPr="00906C6D" w:rsidRDefault="00E32C50" w:rsidP="00E32C50">
      <w:pPr>
        <w:rPr>
          <w:rFonts w:ascii="Times New Roman" w:hAnsi="Times New Roman" w:cs="Times New Roman"/>
          <w:sz w:val="28"/>
          <w:szCs w:val="28"/>
        </w:rPr>
      </w:pPr>
    </w:p>
    <w:p w:rsidR="00906C6D" w:rsidRPr="00906C6D" w:rsidRDefault="00906C6D" w:rsidP="00906C6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06C6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</w:t>
      </w:r>
    </w:p>
    <w:p w:rsidR="00906C6D" w:rsidRPr="00906C6D" w:rsidRDefault="00906C6D" w:rsidP="00906C6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06C6D" w:rsidRPr="00906C6D" w:rsidRDefault="00906C6D" w:rsidP="00906C6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06C6D" w:rsidRPr="00906C6D" w:rsidRDefault="00906C6D" w:rsidP="00906C6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06C6D">
        <w:rPr>
          <w:rFonts w:ascii="Times New Roman" w:hAnsi="Times New Roman" w:cs="Times New Roman"/>
          <w:sz w:val="28"/>
          <w:szCs w:val="28"/>
        </w:rPr>
        <w:t>»</w:t>
      </w:r>
    </w:p>
    <w:p w:rsidR="00906C6D" w:rsidRPr="00906C6D" w:rsidRDefault="00906C6D" w:rsidP="00906C6D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  <w:r w:rsidRPr="00906C6D">
        <w:rPr>
          <w:rFonts w:ascii="Times New Roman" w:hAnsi="Times New Roman" w:cs="Times New Roman"/>
          <w:sz w:val="28"/>
          <w:szCs w:val="28"/>
        </w:rPr>
        <w:t xml:space="preserve">от </w:t>
      </w:r>
      <w:r w:rsidR="00B9466A">
        <w:rPr>
          <w:rFonts w:ascii="Times New Roman" w:hAnsi="Times New Roman" w:cs="Times New Roman"/>
          <w:sz w:val="28"/>
          <w:szCs w:val="28"/>
        </w:rPr>
        <w:t>29.04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6C6D">
        <w:rPr>
          <w:rFonts w:ascii="Times New Roman" w:hAnsi="Times New Roman" w:cs="Times New Roman"/>
          <w:sz w:val="28"/>
          <w:szCs w:val="28"/>
        </w:rPr>
        <w:t>201</w:t>
      </w:r>
      <w:r w:rsidR="00B9466A">
        <w:rPr>
          <w:rFonts w:ascii="Times New Roman" w:hAnsi="Times New Roman" w:cs="Times New Roman"/>
          <w:sz w:val="28"/>
          <w:szCs w:val="28"/>
        </w:rPr>
        <w:t xml:space="preserve">9 </w:t>
      </w:r>
      <w:r w:rsidRPr="00906C6D">
        <w:rPr>
          <w:rFonts w:ascii="Times New Roman" w:hAnsi="Times New Roman" w:cs="Times New Roman"/>
          <w:sz w:val="28"/>
          <w:szCs w:val="28"/>
        </w:rPr>
        <w:t>№</w:t>
      </w:r>
      <w:r w:rsidR="00B9466A">
        <w:rPr>
          <w:rFonts w:ascii="Times New Roman" w:hAnsi="Times New Roman" w:cs="Times New Roman"/>
          <w:sz w:val="28"/>
          <w:szCs w:val="28"/>
        </w:rPr>
        <w:t xml:space="preserve">  120</w:t>
      </w:r>
    </w:p>
    <w:p w:rsidR="00906C6D" w:rsidRPr="00906C6D" w:rsidRDefault="00906C6D" w:rsidP="00906C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6C6D" w:rsidRPr="00906C6D" w:rsidRDefault="00906C6D" w:rsidP="00906C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6C6D" w:rsidRPr="00906C6D" w:rsidRDefault="00906C6D" w:rsidP="00906C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6C6D" w:rsidRPr="00906C6D" w:rsidRDefault="00906C6D" w:rsidP="00906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6D">
        <w:rPr>
          <w:rFonts w:ascii="Times New Roman" w:hAnsi="Times New Roman" w:cs="Times New Roman"/>
          <w:b/>
          <w:sz w:val="28"/>
          <w:szCs w:val="28"/>
        </w:rPr>
        <w:t xml:space="preserve">Перечень организаций и квотирование рабочих мест для отбывания </w:t>
      </w:r>
      <w:proofErr w:type="gramStart"/>
      <w:r w:rsidRPr="00906C6D">
        <w:rPr>
          <w:rFonts w:ascii="Times New Roman" w:hAnsi="Times New Roman" w:cs="Times New Roman"/>
          <w:b/>
          <w:sz w:val="28"/>
          <w:szCs w:val="28"/>
        </w:rPr>
        <w:t>привлеченными</w:t>
      </w:r>
      <w:proofErr w:type="gramEnd"/>
      <w:r w:rsidRPr="00906C6D">
        <w:rPr>
          <w:rFonts w:ascii="Times New Roman" w:hAnsi="Times New Roman" w:cs="Times New Roman"/>
          <w:b/>
          <w:sz w:val="28"/>
          <w:szCs w:val="28"/>
        </w:rPr>
        <w:t xml:space="preserve"> к административной ответственности наказаний в виде обязательных работ</w:t>
      </w:r>
    </w:p>
    <w:p w:rsidR="00906C6D" w:rsidRPr="00CD3FAB" w:rsidRDefault="00906C6D" w:rsidP="00906C6D">
      <w:pPr>
        <w:jc w:val="center"/>
        <w:rPr>
          <w:sz w:val="28"/>
          <w:szCs w:val="28"/>
        </w:rPr>
      </w:pPr>
    </w:p>
    <w:p w:rsidR="00906C6D" w:rsidRPr="00CD3FAB" w:rsidRDefault="00906C6D" w:rsidP="00906C6D">
      <w:pPr>
        <w:jc w:val="center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2835"/>
        <w:gridCol w:w="1418"/>
        <w:gridCol w:w="2409"/>
        <w:gridCol w:w="2266"/>
      </w:tblGrid>
      <w:tr w:rsidR="00906C6D" w:rsidRPr="00CD3FAB" w:rsidTr="0032787B">
        <w:trPr>
          <w:trHeight w:val="13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06C6D" w:rsidRPr="00CD3FAB" w:rsidRDefault="00906C6D" w:rsidP="0025194C">
            <w:pPr>
              <w:pStyle w:val="a5"/>
              <w:jc w:val="center"/>
              <w:rPr>
                <w:sz w:val="28"/>
                <w:szCs w:val="28"/>
              </w:rPr>
            </w:pPr>
            <w:r w:rsidRPr="00CD3FAB">
              <w:rPr>
                <w:sz w:val="28"/>
                <w:szCs w:val="28"/>
              </w:rPr>
              <w:t xml:space="preserve">№ </w:t>
            </w:r>
            <w:proofErr w:type="spellStart"/>
            <w:r w:rsidRPr="00CD3FAB">
              <w:rPr>
                <w:sz w:val="28"/>
                <w:szCs w:val="28"/>
              </w:rPr>
              <w:t>п</w:t>
            </w:r>
            <w:proofErr w:type="spellEnd"/>
            <w:r w:rsidRPr="00CD3FAB">
              <w:rPr>
                <w:sz w:val="28"/>
                <w:szCs w:val="28"/>
              </w:rPr>
              <w:t>/</w:t>
            </w:r>
            <w:proofErr w:type="spellStart"/>
            <w:r w:rsidRPr="00CD3FA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06C6D" w:rsidRPr="00CD3FAB" w:rsidRDefault="00906C6D" w:rsidP="0025194C">
            <w:pPr>
              <w:pStyle w:val="a5"/>
              <w:jc w:val="center"/>
              <w:rPr>
                <w:sz w:val="28"/>
                <w:szCs w:val="28"/>
              </w:rPr>
            </w:pPr>
            <w:r w:rsidRPr="00CD3FA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06C6D" w:rsidRPr="00CD3FAB" w:rsidRDefault="00906C6D" w:rsidP="0025194C">
            <w:pPr>
              <w:pStyle w:val="a5"/>
              <w:jc w:val="center"/>
              <w:rPr>
                <w:sz w:val="28"/>
                <w:szCs w:val="28"/>
              </w:rPr>
            </w:pPr>
            <w:r w:rsidRPr="00CD3FAB">
              <w:rPr>
                <w:sz w:val="28"/>
                <w:szCs w:val="28"/>
              </w:rPr>
              <w:t>Количество квотируемых рабочих мест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06C6D" w:rsidRPr="00CD3FAB" w:rsidRDefault="00906C6D" w:rsidP="0025194C">
            <w:pPr>
              <w:pStyle w:val="a5"/>
              <w:jc w:val="center"/>
              <w:rPr>
                <w:sz w:val="28"/>
                <w:szCs w:val="28"/>
              </w:rPr>
            </w:pPr>
            <w:r w:rsidRPr="00CD3FAB">
              <w:rPr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C6D" w:rsidRPr="00CD3FAB" w:rsidRDefault="00906C6D" w:rsidP="0025194C">
            <w:pPr>
              <w:pStyle w:val="a5"/>
              <w:jc w:val="center"/>
              <w:rPr>
                <w:sz w:val="28"/>
                <w:szCs w:val="28"/>
              </w:rPr>
            </w:pPr>
            <w:r w:rsidRPr="00CD3FAB">
              <w:rPr>
                <w:sz w:val="28"/>
                <w:szCs w:val="28"/>
              </w:rPr>
              <w:t>Ответственное должностное лицо организации, контактный телефон</w:t>
            </w:r>
          </w:p>
        </w:tc>
      </w:tr>
      <w:tr w:rsidR="00906C6D" w:rsidRPr="00CD3FAB" w:rsidTr="0032787B">
        <w:trPr>
          <w:trHeight w:val="2325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06C6D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6D" w:rsidRDefault="00906C6D" w:rsidP="0032787B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</w:t>
            </w:r>
            <w:proofErr w:type="spellStart"/>
            <w:r>
              <w:rPr>
                <w:sz w:val="28"/>
                <w:szCs w:val="28"/>
              </w:rPr>
              <w:t>Поселкин</w:t>
            </w:r>
            <w:proofErr w:type="spellEnd"/>
            <w:r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</w:p>
          <w:p w:rsidR="00906C6D" w:rsidRDefault="00906C6D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6D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673302</w:t>
            </w:r>
          </w:p>
          <w:p w:rsidR="0032787B" w:rsidRDefault="00906C6D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</w:t>
            </w:r>
            <w:r w:rsidR="0032787B">
              <w:rPr>
                <w:sz w:val="28"/>
                <w:szCs w:val="28"/>
              </w:rPr>
              <w:t xml:space="preserve">айкальский край с. </w:t>
            </w:r>
            <w:proofErr w:type="spellStart"/>
            <w:r w:rsidR="0032787B">
              <w:rPr>
                <w:sz w:val="28"/>
                <w:szCs w:val="28"/>
              </w:rPr>
              <w:t>Новоберезовское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06C6D" w:rsidRDefault="00906C6D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Береговая, д.6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06C6D" w:rsidRDefault="00906C6D" w:rsidP="00906C6D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КФХ </w:t>
            </w:r>
            <w:proofErr w:type="spellStart"/>
            <w:r>
              <w:rPr>
                <w:sz w:val="28"/>
                <w:szCs w:val="28"/>
              </w:rPr>
              <w:t>Поселкин</w:t>
            </w:r>
            <w:proofErr w:type="spellEnd"/>
            <w:r>
              <w:rPr>
                <w:sz w:val="28"/>
                <w:szCs w:val="28"/>
              </w:rPr>
              <w:t xml:space="preserve"> Ю.А.</w:t>
            </w:r>
          </w:p>
        </w:tc>
      </w:tr>
      <w:tr w:rsidR="0032787B" w:rsidRPr="00CD3FAB" w:rsidTr="0032787B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Новиков С.П.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673302</w:t>
            </w: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Забайкальский край с. </w:t>
            </w:r>
            <w:proofErr w:type="spellStart"/>
            <w:r>
              <w:rPr>
                <w:sz w:val="28"/>
                <w:szCs w:val="28"/>
              </w:rPr>
              <w:t>Новоберезовское</w:t>
            </w:r>
            <w:proofErr w:type="spellEnd"/>
            <w:r>
              <w:rPr>
                <w:sz w:val="28"/>
                <w:szCs w:val="28"/>
              </w:rPr>
              <w:t xml:space="preserve">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д.74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2787B" w:rsidRDefault="0032787B" w:rsidP="00906C6D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КФХ Новиков С.П.</w:t>
            </w:r>
          </w:p>
        </w:tc>
      </w:tr>
      <w:tr w:rsidR="0032787B" w:rsidRPr="00CD3FAB" w:rsidTr="0032787B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</w:t>
            </w:r>
            <w:proofErr w:type="spellStart"/>
            <w:r>
              <w:rPr>
                <w:sz w:val="28"/>
                <w:szCs w:val="28"/>
              </w:rPr>
              <w:t>Поселкин</w:t>
            </w:r>
            <w:proofErr w:type="spellEnd"/>
            <w:r>
              <w:rPr>
                <w:sz w:val="28"/>
                <w:szCs w:val="28"/>
              </w:rPr>
              <w:t xml:space="preserve"> А.Б.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673302</w:t>
            </w:r>
          </w:p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Забайкальский </w:t>
            </w:r>
            <w:r>
              <w:rPr>
                <w:sz w:val="28"/>
                <w:szCs w:val="28"/>
              </w:rPr>
              <w:lastRenderedPageBreak/>
              <w:t xml:space="preserve">край с. </w:t>
            </w:r>
            <w:proofErr w:type="spellStart"/>
            <w:r>
              <w:rPr>
                <w:sz w:val="28"/>
                <w:szCs w:val="28"/>
              </w:rPr>
              <w:t>Новоберезовское</w:t>
            </w:r>
            <w:proofErr w:type="spellEnd"/>
            <w:r>
              <w:rPr>
                <w:sz w:val="28"/>
                <w:szCs w:val="28"/>
              </w:rPr>
              <w:t xml:space="preserve">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д.26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2787B" w:rsidRDefault="0032787B" w:rsidP="00906C6D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Глава КФХ </w:t>
            </w:r>
            <w:proofErr w:type="spellStart"/>
            <w:r>
              <w:rPr>
                <w:sz w:val="28"/>
                <w:szCs w:val="28"/>
              </w:rPr>
              <w:t>Поселкин</w:t>
            </w:r>
            <w:proofErr w:type="spellEnd"/>
            <w:r>
              <w:rPr>
                <w:sz w:val="28"/>
                <w:szCs w:val="28"/>
              </w:rPr>
              <w:t xml:space="preserve"> А.Б.</w:t>
            </w:r>
          </w:p>
        </w:tc>
      </w:tr>
      <w:tr w:rsidR="0032787B" w:rsidRPr="00CD3FAB" w:rsidTr="0032787B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Новикова Е.В.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32787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7B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673302</w:t>
            </w:r>
          </w:p>
          <w:p w:rsidR="0032787B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Забайкальский край с. </w:t>
            </w:r>
            <w:proofErr w:type="spellStart"/>
            <w:r>
              <w:rPr>
                <w:sz w:val="28"/>
                <w:szCs w:val="28"/>
              </w:rPr>
              <w:t>Новоберезовское</w:t>
            </w:r>
            <w:proofErr w:type="spellEnd"/>
            <w:r>
              <w:rPr>
                <w:sz w:val="28"/>
                <w:szCs w:val="28"/>
              </w:rPr>
              <w:t xml:space="preserve">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д.74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2787B" w:rsidRDefault="0032787B" w:rsidP="0025194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Новикова Е.В.</w:t>
            </w:r>
          </w:p>
        </w:tc>
      </w:tr>
    </w:tbl>
    <w:p w:rsidR="00E32C50" w:rsidRDefault="00E32C50" w:rsidP="00E32C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2C50" w:rsidRDefault="00E32C50" w:rsidP="00E32C5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E32C50" w:rsidSect="00021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C50"/>
    <w:rsid w:val="00021E4E"/>
    <w:rsid w:val="0032787B"/>
    <w:rsid w:val="00490A9E"/>
    <w:rsid w:val="007E5BD4"/>
    <w:rsid w:val="00906C6D"/>
    <w:rsid w:val="009E1956"/>
    <w:rsid w:val="00A276FB"/>
    <w:rsid w:val="00B745E6"/>
    <w:rsid w:val="00B9466A"/>
    <w:rsid w:val="00CB6B2A"/>
    <w:rsid w:val="00E32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906C6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ConsPlusNormal">
    <w:name w:val="ConsPlusNormal"/>
    <w:next w:val="a"/>
    <w:uiPriority w:val="99"/>
    <w:rsid w:val="00906C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fa-IR" w:bidi="fa-IR"/>
    </w:rPr>
  </w:style>
  <w:style w:type="paragraph" w:customStyle="1" w:styleId="ConsTitle">
    <w:name w:val="ConsTitle"/>
    <w:uiPriority w:val="99"/>
    <w:rsid w:val="00906C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5">
    <w:name w:val="Содержимое таблицы"/>
    <w:basedOn w:val="a"/>
    <w:uiPriority w:val="99"/>
    <w:rsid w:val="00906C6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9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2019-04-26T01:03:00Z</cp:lastPrinted>
  <dcterms:created xsi:type="dcterms:W3CDTF">2019-04-22T23:00:00Z</dcterms:created>
  <dcterms:modified xsi:type="dcterms:W3CDTF">2019-04-26T01:03:00Z</dcterms:modified>
</cp:coreProperties>
</file>